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0B894079"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3D049B">
        <w:rPr>
          <w:rFonts w:cs="Calibri"/>
          <w:caps/>
          <w:color w:val="auto"/>
          <w:kern w:val="28"/>
        </w:rPr>
        <w:t>04282</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1482C950"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3D049B" w:rsidRPr="003D049B">
        <w:rPr>
          <w:rFonts w:asciiTheme="minorHAnsi" w:hAnsiTheme="minorHAnsi" w:cs="Arial"/>
          <w:b/>
          <w:bCs/>
          <w:i/>
          <w:szCs w:val="22"/>
        </w:rPr>
        <w:t>Roboty budowlane linie SN na terenie działania RE Mielec - 2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A4D33" w14:textId="77777777" w:rsidR="00BD13F2" w:rsidRDefault="00BD13F2" w:rsidP="004A302B">
      <w:pPr>
        <w:spacing w:line="240" w:lineRule="auto"/>
      </w:pPr>
      <w:r>
        <w:separator/>
      </w:r>
    </w:p>
  </w:endnote>
  <w:endnote w:type="continuationSeparator" w:id="0">
    <w:p w14:paraId="09EE6D5F" w14:textId="77777777" w:rsidR="00BD13F2" w:rsidRDefault="00BD13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347AA" w14:textId="77777777" w:rsidR="00BD13F2" w:rsidRDefault="00BD13F2" w:rsidP="004A302B">
      <w:pPr>
        <w:spacing w:line="240" w:lineRule="auto"/>
      </w:pPr>
      <w:r>
        <w:separator/>
      </w:r>
    </w:p>
  </w:footnote>
  <w:footnote w:type="continuationSeparator" w:id="0">
    <w:p w14:paraId="0AE844DF" w14:textId="77777777" w:rsidR="00BD13F2" w:rsidRDefault="00BD13F2"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27464"/>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4B4"/>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049B"/>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6E12"/>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E60"/>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13F2"/>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6CF3"/>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POST/DYS/OR/GZ/04282/2025                         </dmsv2SWPP2ObjectNumber>
    <dmsv2SWPP2SumMD5 xmlns="http://schemas.microsoft.com/sharepoint/v3">4d499dfd729892615f7eb8386b49e5e6</dmsv2SWPP2SumMD5>
    <dmsv2BaseMoved xmlns="http://schemas.microsoft.com/sharepoint/v3">false</dmsv2BaseMoved>
    <dmsv2BaseIsSensitive xmlns="http://schemas.microsoft.com/sharepoint/v3">true</dmsv2BaseIsSensitive>
    <dmsv2SWPP2IDSWPP2 xmlns="http://schemas.microsoft.com/sharepoint/v3">700174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23866439</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DPFVW34YURAE-834641568-11921</_dlc_DocId>
    <_dlc_DocIdUrl xmlns="a19cb1c7-c5c7-46d4-85ae-d83685407bba">
      <Url>https://swpp2.dms.gkpge.pl/sites/40/_layouts/15/DocIdRedir.aspx?ID=DPFVW34YURAE-834641568-11921</Url>
      <Description>DPFVW34YURAE-834641568-11921</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412BD94E-775A-4326-A382-8597B05400B1}"/>
</file>

<file path=customXml/itemProps2.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3.xml><?xml version="1.0" encoding="utf-8"?>
<ds:datastoreItem xmlns:ds="http://schemas.openxmlformats.org/officeDocument/2006/customXml" ds:itemID="{52C262B6-E31D-4B24-9AF6-910548CC83DB}"/>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746</Words>
  <Characters>4476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3</cp:revision>
  <cp:lastPrinted>2020-02-27T07:25:00Z</cp:lastPrinted>
  <dcterms:created xsi:type="dcterms:W3CDTF">2025-11-25T10:03:00Z</dcterms:created>
  <dcterms:modified xsi:type="dcterms:W3CDTF">2025-11-27T10:27:00Z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f9bac787-5d87-4d85-afa1-fe18af30b457</vt:lpwstr>
  </property>
</Properties>
</file>